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410679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34F82">
        <w:rPr>
          <w:rFonts w:ascii="Garamond" w:hAnsi="Garamond"/>
          <w:sz w:val="24"/>
          <w:szCs w:val="24"/>
        </w:rPr>
        <w:t>4</w:t>
      </w:r>
      <w:r w:rsidR="00BE2640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0861FC9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E2640" w:rsidRPr="00FE41D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https://zakazky.zcu.cz/contract_display_5577.html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B0D658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B05B2">
        <w:rPr>
          <w:rFonts w:ascii="Garamond" w:hAnsi="Garamond" w:cs="Arial"/>
          <w:sz w:val="22"/>
          <w:szCs w:val="22"/>
        </w:rPr>
        <w:t>24</w:t>
      </w:r>
      <w:r w:rsidR="00934F82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BE2640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4870E" w14:textId="77777777" w:rsidR="002F1046" w:rsidRDefault="002F1046" w:rsidP="00795AAC">
      <w:r>
        <w:separator/>
      </w:r>
    </w:p>
  </w:endnote>
  <w:endnote w:type="continuationSeparator" w:id="0">
    <w:p w14:paraId="514975CD" w14:textId="77777777" w:rsidR="002F1046" w:rsidRDefault="002F104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5C761" w14:textId="77777777" w:rsidR="002F1046" w:rsidRDefault="002F1046" w:rsidP="00795AAC">
      <w:r>
        <w:separator/>
      </w:r>
    </w:p>
  </w:footnote>
  <w:footnote w:type="continuationSeparator" w:id="0">
    <w:p w14:paraId="2F739D4E" w14:textId="77777777" w:rsidR="002F1046" w:rsidRDefault="002F104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7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1nCpF25Nq9uGf3r2bgBNRxwMIO7vWJSmKbV1bCuIzog=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ZYUAIww41Y1i7hiEoiyaB9P2cewDUm8oJLIZJGKufDM=</DigestValue>
    </Reference>
  </SignedInfo>
  <SignatureValue>kCyO+0Y8efcj4R9J+5uhLxAdfl0tnLoVL9c4sKIYpgbnJ4mmJbklpkjT4fQFCcYbaRt8G+/kKKIg
/3yHwI+9pLBQKUwTyjVGbR9Y4s2bPu9qCp2x+0OIHpb4yA3Bfwh5FKLBg/HJkD8ode6Q053+sIHu
nbUujtiK7JhzL1E1toUCJbB2B3bvgqJ3F54+F6PNRKiCPysmLutZet2E0OYrv8Ab9NpDoDwbOxri
K5hxXwtFY/p7Tj0/8UeKKStsD9k7UY8EpPcIJmKbJg3cFi9nN/AERAnE/SB+bt3W4lZl80OYajqm
wpxuVkVbT1bqiH51kU5nnckHJT1WNADzEEz20g==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PAx5MBKSm5f03dro/rWf1jxLRYL7xjJM+OMMlvVJ4Xc=</DigestValue>
      </Reference>
      <Reference URI="/word/document.xml?ContentType=application/vnd.openxmlformats-officedocument.wordprocessingml.document.main+xml">
        <DigestMethod Algorithm="http://www.w3.org/2001/04/xmlenc#sha256"/>
        <DigestValue>LZWjgmcM6MAwyWbOWQ4bVY3DxfpMQ+X2BtrSeNLOjpg=</DigestValue>
      </Reference>
      <Reference URI="/word/endnotes.xml?ContentType=application/vnd.openxmlformats-officedocument.wordprocessingml.endnotes+xml">
        <DigestMethod Algorithm="http://www.w3.org/2001/04/xmlenc#sha256"/>
        <DigestValue>1/Gt7V3YqEHPfo1patb7jowiaKPwd1FWo+6ADBzyCKw=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2QJG0ewZwz4ae+hh5NR26nK221j43UUNREyDgPJvPlI=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kVjSLWVxlaqUsTr7/Fsyc+QtTGnyC4vP3V2VSHphMpk=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2022-10-07T12:18:18Z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2022-10-07T12:18:18Z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50</cp:revision>
  <cp:lastPrinted>2018-08-08T13:48:00Z</cp:lastPrinted>
  <dcterms:created xsi:type="dcterms:W3CDTF">2021-09-20T07:59:00Z</dcterms:created>
  <dcterms:modified xsi:type="dcterms:W3CDTF">2022-10-07T12:18:00Z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